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CA24C31" w14:textId="77777777" w:rsidR="00E53B08" w:rsidRPr="00E53B08" w:rsidRDefault="00E53B08" w:rsidP="00E53B0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53B0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Stabilizacja osuwiska nr </w:t>
      </w:r>
      <w:proofErr w:type="spellStart"/>
      <w:r w:rsidRPr="00E53B08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E53B08">
        <w:rPr>
          <w:rFonts w:ascii="Arial" w:hAnsi="Arial" w:cs="Arial"/>
          <w:b/>
          <w:bCs/>
          <w:sz w:val="22"/>
          <w:szCs w:val="22"/>
          <w:lang w:val="pl-PL" w:eastAsia="pl-PL"/>
        </w:rPr>
        <w:t>. 18-11-085-081411 w celu zabezpieczenia</w:t>
      </w:r>
    </w:p>
    <w:p w14:paraId="3951D356" w14:textId="77777777" w:rsidR="00E53B08" w:rsidRPr="00E53B08" w:rsidRDefault="00E53B08" w:rsidP="00E53B0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53B0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drogi publicznej (Nr 1165 R Wadowice Górne – Zgórsko) klasy "L"/lokalna, kategorii/powiatowa, w ramach jej rozbudowy z wykonaniem robót budowlanych, polegających na przebudowie, wraz z obiektami - urządzeniami drogi </w:t>
      </w:r>
    </w:p>
    <w:p w14:paraId="2357E782" w14:textId="06422F38" w:rsidR="006A411C" w:rsidRPr="00584D44" w:rsidRDefault="00E53B08" w:rsidP="00E53B0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53B08">
        <w:rPr>
          <w:rFonts w:ascii="Arial" w:hAnsi="Arial" w:cs="Arial"/>
          <w:b/>
          <w:bCs/>
          <w:sz w:val="22"/>
          <w:szCs w:val="22"/>
          <w:lang w:val="pl-PL" w:eastAsia="pl-PL"/>
        </w:rPr>
        <w:t>w km 2+717 -2+808 w m. Zgórsko, gm. Radomyśl Wielki, pow. Mielecki, woj.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E53B08">
        <w:rPr>
          <w:rFonts w:ascii="Arial" w:hAnsi="Arial" w:cs="Arial"/>
          <w:b/>
          <w:bCs/>
          <w:sz w:val="22"/>
          <w:szCs w:val="22"/>
          <w:lang w:val="pl-PL" w:eastAsia="pl-PL"/>
        </w:rPr>
        <w:t>podkarpackie</w:t>
      </w:r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ADD18" w14:textId="77777777" w:rsidR="00F22110" w:rsidRDefault="00F22110" w:rsidP="00AC1A4B">
      <w:r>
        <w:separator/>
      </w:r>
    </w:p>
  </w:endnote>
  <w:endnote w:type="continuationSeparator" w:id="0">
    <w:p w14:paraId="7CC95D4A" w14:textId="77777777" w:rsidR="00F22110" w:rsidRDefault="00F2211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C39F5" w14:textId="77777777" w:rsidR="00F22110" w:rsidRDefault="00F22110" w:rsidP="00AC1A4B">
      <w:r>
        <w:separator/>
      </w:r>
    </w:p>
  </w:footnote>
  <w:footnote w:type="continuationSeparator" w:id="0">
    <w:p w14:paraId="40423CF2" w14:textId="77777777" w:rsidR="00F22110" w:rsidRDefault="00F2211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4DAECA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53B08">
      <w:rPr>
        <w:rFonts w:ascii="Calibri" w:hAnsi="Calibri"/>
        <w:b/>
        <w:bCs/>
        <w:color w:val="4F81BD"/>
        <w:sz w:val="18"/>
        <w:szCs w:val="18"/>
        <w:lang w:val="pl-PL" w:eastAsia="ar-SA"/>
      </w:rPr>
      <w:t>15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E53B08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56046424">
    <w:abstractNumId w:val="49"/>
  </w:num>
  <w:num w:numId="2" w16cid:durableId="2078506122">
    <w:abstractNumId w:val="39"/>
  </w:num>
  <w:num w:numId="3" w16cid:durableId="1284919146">
    <w:abstractNumId w:val="40"/>
  </w:num>
  <w:num w:numId="4" w16cid:durableId="440806431">
    <w:abstractNumId w:val="22"/>
  </w:num>
  <w:num w:numId="5" w16cid:durableId="1248155921">
    <w:abstractNumId w:val="48"/>
  </w:num>
  <w:num w:numId="6" w16cid:durableId="1552764556">
    <w:abstractNumId w:val="18"/>
  </w:num>
  <w:num w:numId="7" w16cid:durableId="825122330">
    <w:abstractNumId w:val="24"/>
  </w:num>
  <w:num w:numId="8" w16cid:durableId="226569677">
    <w:abstractNumId w:val="36"/>
  </w:num>
  <w:num w:numId="9" w16cid:durableId="1868373112">
    <w:abstractNumId w:val="34"/>
  </w:num>
  <w:num w:numId="10" w16cid:durableId="1020623896">
    <w:abstractNumId w:val="35"/>
  </w:num>
  <w:num w:numId="11" w16cid:durableId="685792498">
    <w:abstractNumId w:val="45"/>
  </w:num>
  <w:num w:numId="12" w16cid:durableId="979459521">
    <w:abstractNumId w:val="32"/>
  </w:num>
  <w:num w:numId="13" w16cid:durableId="360784550">
    <w:abstractNumId w:val="41"/>
  </w:num>
  <w:num w:numId="14" w16cid:durableId="1189873772">
    <w:abstractNumId w:val="43"/>
  </w:num>
  <w:num w:numId="15" w16cid:durableId="589391376">
    <w:abstractNumId w:val="42"/>
  </w:num>
  <w:num w:numId="16" w16cid:durableId="1832215978">
    <w:abstractNumId w:val="26"/>
  </w:num>
  <w:num w:numId="17" w16cid:durableId="1176967233">
    <w:abstractNumId w:val="37"/>
  </w:num>
  <w:num w:numId="18" w16cid:durableId="1451897327">
    <w:abstractNumId w:val="44"/>
  </w:num>
  <w:num w:numId="19" w16cid:durableId="163857636">
    <w:abstractNumId w:val="51"/>
  </w:num>
  <w:num w:numId="20" w16cid:durableId="1792089799">
    <w:abstractNumId w:val="29"/>
  </w:num>
  <w:num w:numId="21" w16cid:durableId="1062020776">
    <w:abstractNumId w:val="52"/>
  </w:num>
  <w:num w:numId="22" w16cid:durableId="122312789">
    <w:abstractNumId w:val="17"/>
  </w:num>
  <w:num w:numId="23" w16cid:durableId="1637562984">
    <w:abstractNumId w:val="47"/>
  </w:num>
  <w:num w:numId="24" w16cid:durableId="1494763827">
    <w:abstractNumId w:val="38"/>
  </w:num>
  <w:num w:numId="25" w16cid:durableId="2025672211">
    <w:abstractNumId w:val="27"/>
  </w:num>
  <w:num w:numId="26" w16cid:durableId="1398285641">
    <w:abstractNumId w:val="30"/>
  </w:num>
  <w:num w:numId="27" w16cid:durableId="550846342">
    <w:abstractNumId w:val="54"/>
  </w:num>
  <w:num w:numId="28" w16cid:durableId="709458900">
    <w:abstractNumId w:val="25"/>
  </w:num>
  <w:num w:numId="29" w16cid:durableId="1272859137">
    <w:abstractNumId w:val="50"/>
  </w:num>
  <w:num w:numId="30" w16cid:durableId="274219237">
    <w:abstractNumId w:val="33"/>
  </w:num>
  <w:num w:numId="31" w16cid:durableId="2131703669">
    <w:abstractNumId w:val="53"/>
  </w:num>
  <w:num w:numId="32" w16cid:durableId="492064712">
    <w:abstractNumId w:val="46"/>
  </w:num>
  <w:num w:numId="33" w16cid:durableId="1068649452">
    <w:abstractNumId w:val="31"/>
  </w:num>
  <w:num w:numId="34" w16cid:durableId="492721667">
    <w:abstractNumId w:val="21"/>
  </w:num>
  <w:num w:numId="35" w16cid:durableId="180781310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3B08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211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2021-02-17T13:12:00Z</dcterms:created>
  <dcterms:modified xsi:type="dcterms:W3CDTF">2023-02-22T09:59:00Z</dcterms:modified>
</cp:coreProperties>
</file>